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1CC3F1" w14:textId="77777777" w:rsidR="00111824" w:rsidRPr="00111824" w:rsidRDefault="00111824" w:rsidP="00111824">
      <w:pPr>
        <w:suppressAutoHyphens w:val="0"/>
        <w:spacing w:before="120" w:after="200" w:line="276" w:lineRule="auto"/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</w:pPr>
      <w:r w:rsidRPr="00111824"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DOKUMENT SKŁADANY NA WEZWANIE ZAMAWIAJĄCEGO</w:t>
      </w:r>
    </w:p>
    <w:p w14:paraId="6295DE59" w14:textId="05A07DFC" w:rsidR="00111824" w:rsidRPr="00111824" w:rsidRDefault="00111824" w:rsidP="00111824">
      <w:pPr>
        <w:suppressAutoHyphens w:val="0"/>
        <w:jc w:val="right"/>
        <w:rPr>
          <w:lang w:eastAsia="pl-PL"/>
        </w:rPr>
      </w:pPr>
      <w:r w:rsidRPr="00111824">
        <w:rPr>
          <w:lang w:eastAsia="pl-PL"/>
        </w:rPr>
        <w:t xml:space="preserve">Załącznik Nr </w:t>
      </w:r>
      <w:r w:rsidR="0043351D">
        <w:rPr>
          <w:b/>
          <w:lang w:eastAsia="pl-PL"/>
        </w:rPr>
        <w:t>7</w:t>
      </w:r>
      <w:r w:rsidRPr="00111824">
        <w:rPr>
          <w:lang w:eastAsia="pl-PL"/>
        </w:rPr>
        <w:t xml:space="preserve"> do SWZ</w:t>
      </w:r>
    </w:p>
    <w:p w14:paraId="2A7FE875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iCs/>
          <w:sz w:val="16"/>
          <w:szCs w:val="16"/>
          <w:lang w:eastAsia="pl-PL"/>
        </w:rPr>
      </w:pPr>
      <w:r w:rsidRPr="00111824">
        <w:rPr>
          <w:iCs/>
          <w:lang w:eastAsia="pl-PL"/>
        </w:rPr>
        <w:t>……………………….</w:t>
      </w:r>
    </w:p>
    <w:p w14:paraId="0805881B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  <w:r w:rsidRPr="00111824">
        <w:rPr>
          <w:sz w:val="16"/>
          <w:szCs w:val="16"/>
          <w:lang w:eastAsia="pl-PL"/>
        </w:rPr>
        <w:t xml:space="preserve">Nazwa i adres Wykonawcy </w:t>
      </w:r>
    </w:p>
    <w:p w14:paraId="57431EBE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14:paraId="44FF3BEF" w14:textId="77777777" w:rsidR="00111824" w:rsidRPr="00111824" w:rsidRDefault="00111824" w:rsidP="0011182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shd w:val="clear" w:color="auto" w:fill="BFBFBF"/>
          <w:lang w:eastAsia="pl-PL"/>
        </w:rPr>
      </w:pPr>
      <w:r w:rsidRPr="00111824">
        <w:rPr>
          <w:b/>
          <w:sz w:val="22"/>
          <w:szCs w:val="22"/>
          <w:shd w:val="clear" w:color="auto" w:fill="BFBFBF"/>
          <w:lang w:eastAsia="pl-PL"/>
        </w:rPr>
        <w:t>OŚWIADCZENIE</w:t>
      </w:r>
    </w:p>
    <w:p w14:paraId="0EAB22A8" w14:textId="7A800BE6" w:rsidR="00111824" w:rsidRPr="00111824" w:rsidRDefault="00111824" w:rsidP="00111824">
      <w:pPr>
        <w:tabs>
          <w:tab w:val="left" w:pos="1530"/>
        </w:tabs>
        <w:suppressAutoHyphens w:val="0"/>
        <w:jc w:val="center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111824">
        <w:rPr>
          <w:rFonts w:ascii="Palatino Linotype" w:eastAsia="Calibri" w:hAnsi="Palatino Linotype" w:cs="Arial"/>
          <w:sz w:val="20"/>
          <w:szCs w:val="20"/>
          <w:lang w:eastAsia="en-US"/>
        </w:rPr>
        <w:t>dot. zamówienia publicznego nr TI.271.</w:t>
      </w:r>
      <w:r w:rsidR="0043351D">
        <w:rPr>
          <w:rFonts w:ascii="Palatino Linotype" w:eastAsia="Calibri" w:hAnsi="Palatino Linotype" w:cs="Arial"/>
          <w:sz w:val="20"/>
          <w:szCs w:val="20"/>
          <w:lang w:eastAsia="en-US"/>
        </w:rPr>
        <w:t>1</w:t>
      </w:r>
      <w:r w:rsidR="00E8549D">
        <w:rPr>
          <w:rFonts w:ascii="Palatino Linotype" w:eastAsia="Calibri" w:hAnsi="Palatino Linotype" w:cs="Arial"/>
          <w:sz w:val="20"/>
          <w:szCs w:val="20"/>
          <w:lang w:eastAsia="en-US"/>
        </w:rPr>
        <w:t>9</w:t>
      </w:r>
      <w:r w:rsidRPr="00111824">
        <w:rPr>
          <w:rFonts w:ascii="Palatino Linotype" w:eastAsia="Calibri" w:hAnsi="Palatino Linotype" w:cs="Arial"/>
          <w:sz w:val="20"/>
          <w:szCs w:val="20"/>
          <w:lang w:eastAsia="en-US"/>
        </w:rPr>
        <w:t>.2025 pn.</w:t>
      </w:r>
    </w:p>
    <w:p w14:paraId="414DBAD2" w14:textId="77777777" w:rsidR="0043351D" w:rsidRDefault="00111824" w:rsidP="00111824">
      <w:pPr>
        <w:tabs>
          <w:tab w:val="left" w:pos="1530"/>
        </w:tabs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 w:rsidRPr="00111824">
        <w:rPr>
          <w:rFonts w:ascii="Palatino Linotype" w:eastAsia="Calibri" w:hAnsi="Palatino Linotype" w:cs="Arial"/>
          <w:b/>
          <w:sz w:val="28"/>
          <w:szCs w:val="28"/>
          <w:lang w:eastAsia="en-US"/>
        </w:rPr>
        <w:t xml:space="preserve"> </w:t>
      </w:r>
      <w:r w:rsidRPr="00111824">
        <w:rPr>
          <w:rFonts w:eastAsia="Calibri"/>
          <w:b/>
          <w:sz w:val="22"/>
          <w:szCs w:val="22"/>
          <w:lang w:eastAsia="en-US"/>
        </w:rPr>
        <w:t>„</w:t>
      </w:r>
      <w:r>
        <w:rPr>
          <w:rFonts w:eastAsia="Calibri"/>
          <w:b/>
          <w:sz w:val="22"/>
          <w:szCs w:val="22"/>
          <w:lang w:eastAsia="en-US"/>
        </w:rPr>
        <w:t>Dostawa</w:t>
      </w:r>
      <w:r w:rsidR="0043351D">
        <w:rPr>
          <w:rFonts w:eastAsia="Calibri"/>
          <w:b/>
          <w:sz w:val="22"/>
          <w:szCs w:val="22"/>
          <w:lang w:eastAsia="en-US"/>
        </w:rPr>
        <w:t xml:space="preserve"> sprzętu i wyposażenia w ramach Programu Ochrony Ludności i Obrony Cywilnej </w:t>
      </w:r>
    </w:p>
    <w:p w14:paraId="565D50E9" w14:textId="1FE57888" w:rsidR="00111824" w:rsidRPr="00111824" w:rsidRDefault="0043351D" w:rsidP="00111824">
      <w:pPr>
        <w:tabs>
          <w:tab w:val="left" w:pos="1530"/>
        </w:tabs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w </w:t>
      </w:r>
      <w:r w:rsidR="00111824">
        <w:rPr>
          <w:rFonts w:eastAsia="Calibri"/>
          <w:b/>
          <w:sz w:val="22"/>
          <w:szCs w:val="22"/>
          <w:lang w:eastAsia="en-US"/>
        </w:rPr>
        <w:t xml:space="preserve"> Gmin</w:t>
      </w:r>
      <w:r>
        <w:rPr>
          <w:rFonts w:eastAsia="Calibri"/>
          <w:b/>
          <w:sz w:val="22"/>
          <w:szCs w:val="22"/>
          <w:lang w:eastAsia="en-US"/>
        </w:rPr>
        <w:t>ie</w:t>
      </w:r>
      <w:r w:rsidR="00111824">
        <w:rPr>
          <w:rFonts w:eastAsia="Calibri"/>
          <w:b/>
          <w:sz w:val="22"/>
          <w:szCs w:val="22"/>
          <w:lang w:eastAsia="en-US"/>
        </w:rPr>
        <w:t xml:space="preserve"> Nidzica</w:t>
      </w:r>
      <w:r w:rsidR="00111824" w:rsidRPr="00111824">
        <w:rPr>
          <w:rFonts w:eastAsia="Calibri"/>
          <w:b/>
          <w:sz w:val="22"/>
          <w:szCs w:val="22"/>
          <w:lang w:eastAsia="en-US"/>
        </w:rPr>
        <w:t>”</w:t>
      </w:r>
    </w:p>
    <w:p w14:paraId="54F5D83B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pl-PL"/>
        </w:rPr>
      </w:pPr>
    </w:p>
    <w:p w14:paraId="76752440" w14:textId="2A10B45D" w:rsidR="00111824" w:rsidRPr="00111824" w:rsidRDefault="00111824" w:rsidP="0011182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pl-PL"/>
        </w:rPr>
      </w:pPr>
      <w:r w:rsidRPr="00111824">
        <w:rPr>
          <w:rFonts w:eastAsia="Calibri"/>
          <w:b/>
          <w:sz w:val="22"/>
          <w:szCs w:val="22"/>
          <w:lang w:eastAsia="pl-PL"/>
        </w:rPr>
        <w:t>w zakresie art. 108 ust. 1 pkt 5 ustawy z dnia 11 września 2019 r. – Prawo zamówień publicznych (Dz. U. z 2024 poz. 1320</w:t>
      </w:r>
      <w:r w:rsidR="00FA28FC">
        <w:rPr>
          <w:rFonts w:eastAsia="Calibri"/>
          <w:b/>
          <w:sz w:val="22"/>
          <w:szCs w:val="22"/>
          <w:lang w:eastAsia="pl-PL"/>
        </w:rPr>
        <w:t xml:space="preserve"> z późn. zm.</w:t>
      </w:r>
      <w:r w:rsidRPr="00111824">
        <w:rPr>
          <w:rFonts w:eastAsia="Calibri"/>
          <w:b/>
          <w:sz w:val="22"/>
          <w:szCs w:val="22"/>
          <w:lang w:eastAsia="pl-PL"/>
        </w:rPr>
        <w:t xml:space="preserve">), o braku przynależności do tej samej grupy kapitałowej w rozumieniu ustawy z dnia 16 lutego 2007 r. o ochronie konkurencji i konsumentów (t. j. Dz. U. z 2024 r. poz. 594), z innym wykonawcą, który złożył odrębną ofertę*, </w:t>
      </w:r>
    </w:p>
    <w:p w14:paraId="06FC9CC5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sz w:val="22"/>
          <w:szCs w:val="22"/>
          <w:lang w:eastAsia="pl-PL"/>
        </w:rPr>
      </w:pPr>
      <w:r w:rsidRPr="00111824">
        <w:rPr>
          <w:rFonts w:eastAsia="Calibri"/>
          <w:b/>
          <w:sz w:val="22"/>
          <w:szCs w:val="22"/>
          <w:lang w:eastAsia="pl-PL"/>
        </w:rPr>
        <w:t xml:space="preserve">albo </w:t>
      </w:r>
    </w:p>
    <w:p w14:paraId="2416EC3D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pl-PL"/>
        </w:rPr>
      </w:pPr>
      <w:r w:rsidRPr="00111824">
        <w:rPr>
          <w:rFonts w:eastAsia="Calibri"/>
          <w:b/>
          <w:sz w:val="22"/>
          <w:szCs w:val="22"/>
          <w:lang w:eastAsia="pl-PL"/>
        </w:rPr>
        <w:t>oświadczenia o przynależności do tej samej grupy kapitałowej wraz z dokumentami lub informacjami potwierdzającymi przygotowanie oferty niezależnie od innego Wykonawcy należącego do tej samej grupy kapitałowej *</w:t>
      </w:r>
    </w:p>
    <w:p w14:paraId="1E719C41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pl-PL"/>
        </w:rPr>
      </w:pPr>
    </w:p>
    <w:p w14:paraId="07843705" w14:textId="77777777" w:rsidR="00111824" w:rsidRPr="00111824" w:rsidRDefault="00111824" w:rsidP="00111824">
      <w:pPr>
        <w:widowControl w:val="0"/>
        <w:numPr>
          <w:ilvl w:val="0"/>
          <w:numId w:val="4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sz w:val="22"/>
          <w:szCs w:val="22"/>
          <w:lang w:eastAsia="pl-PL"/>
        </w:rPr>
      </w:pPr>
      <w:r w:rsidRPr="00111824">
        <w:rPr>
          <w:b/>
          <w:sz w:val="22"/>
          <w:szCs w:val="22"/>
          <w:lang w:eastAsia="pl-PL"/>
        </w:rPr>
        <w:t>Należę / nie należę *</w:t>
      </w:r>
      <w:r w:rsidRPr="00111824">
        <w:rPr>
          <w:sz w:val="22"/>
          <w:szCs w:val="22"/>
          <w:lang w:eastAsia="pl-PL"/>
        </w:rPr>
        <w:t xml:space="preserve"> do tej samej grupy kapitałowej, o której mowa w art. 108 ust. 1 pkt 5 ustawy z dnia 11 września 2019 r. – Prawo zamówień publicznych w rozumieniu ustawy z dnia 16 lutego 2007 r. o ochronie konkurencji i konsumentów* </w:t>
      </w:r>
    </w:p>
    <w:p w14:paraId="763F6047" w14:textId="77777777" w:rsidR="00111824" w:rsidRPr="00111824" w:rsidRDefault="00111824" w:rsidP="00111824">
      <w:pPr>
        <w:suppressAutoHyphens w:val="0"/>
        <w:jc w:val="both"/>
        <w:rPr>
          <w:sz w:val="22"/>
          <w:szCs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3195"/>
        <w:gridCol w:w="4875"/>
      </w:tblGrid>
      <w:tr w:rsidR="00111824" w:rsidRPr="00111824" w14:paraId="3D297EB0" w14:textId="77777777" w:rsidTr="004668B6">
        <w:trPr>
          <w:jc w:val="center"/>
        </w:trPr>
        <w:tc>
          <w:tcPr>
            <w:tcW w:w="911" w:type="dxa"/>
          </w:tcPr>
          <w:p w14:paraId="785D7D19" w14:textId="77777777" w:rsidR="00111824" w:rsidRPr="00111824" w:rsidRDefault="00111824" w:rsidP="00111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111824"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5" w:type="dxa"/>
          </w:tcPr>
          <w:p w14:paraId="35952B48" w14:textId="77777777" w:rsidR="00111824" w:rsidRPr="00111824" w:rsidRDefault="00111824" w:rsidP="00111824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111824">
              <w:rPr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875" w:type="dxa"/>
          </w:tcPr>
          <w:p w14:paraId="36AA4518" w14:textId="77777777" w:rsidR="00111824" w:rsidRPr="00111824" w:rsidRDefault="00111824" w:rsidP="00111824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111824">
              <w:rPr>
                <w:b/>
                <w:sz w:val="20"/>
                <w:szCs w:val="20"/>
                <w:lang w:eastAsia="pl-PL"/>
              </w:rPr>
              <w:t>Adres lub siedziba podmiotu</w:t>
            </w:r>
          </w:p>
        </w:tc>
      </w:tr>
      <w:tr w:rsidR="00111824" w:rsidRPr="00111824" w14:paraId="5B11B10F" w14:textId="77777777" w:rsidTr="004668B6">
        <w:trPr>
          <w:jc w:val="center"/>
        </w:trPr>
        <w:tc>
          <w:tcPr>
            <w:tcW w:w="911" w:type="dxa"/>
            <w:vAlign w:val="center"/>
          </w:tcPr>
          <w:p w14:paraId="7BEDFF06" w14:textId="77777777" w:rsidR="00111824" w:rsidRPr="00111824" w:rsidRDefault="00111824" w:rsidP="00111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pl-PL"/>
              </w:rPr>
            </w:pPr>
            <w:r w:rsidRPr="00111824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95" w:type="dxa"/>
          </w:tcPr>
          <w:p w14:paraId="745D8841" w14:textId="77777777" w:rsidR="00111824" w:rsidRPr="00111824" w:rsidRDefault="00111824" w:rsidP="00111824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43412837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  <w:p w14:paraId="35B09089" w14:textId="77777777" w:rsidR="00111824" w:rsidRPr="00111824" w:rsidRDefault="00111824" w:rsidP="00111824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51A5A758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111824" w:rsidRPr="00111824" w14:paraId="7D414B51" w14:textId="77777777" w:rsidTr="004668B6">
        <w:trPr>
          <w:jc w:val="center"/>
        </w:trPr>
        <w:tc>
          <w:tcPr>
            <w:tcW w:w="911" w:type="dxa"/>
            <w:vAlign w:val="center"/>
          </w:tcPr>
          <w:p w14:paraId="50C28156" w14:textId="77777777" w:rsidR="00111824" w:rsidRPr="00111824" w:rsidRDefault="00111824" w:rsidP="00111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pl-PL"/>
              </w:rPr>
            </w:pPr>
            <w:r w:rsidRPr="00111824"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95" w:type="dxa"/>
          </w:tcPr>
          <w:p w14:paraId="50E8A7DE" w14:textId="77777777" w:rsidR="00111824" w:rsidRPr="00111824" w:rsidRDefault="00111824" w:rsidP="00111824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087CD182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  <w:p w14:paraId="377E243F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111824" w:rsidRPr="00111824" w14:paraId="34B3DEA3" w14:textId="77777777" w:rsidTr="004668B6">
        <w:trPr>
          <w:jc w:val="center"/>
        </w:trPr>
        <w:tc>
          <w:tcPr>
            <w:tcW w:w="911" w:type="dxa"/>
            <w:vAlign w:val="center"/>
          </w:tcPr>
          <w:p w14:paraId="4CF358BD" w14:textId="77777777" w:rsidR="00111824" w:rsidRPr="00111824" w:rsidRDefault="00111824" w:rsidP="00111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pl-PL"/>
              </w:rPr>
            </w:pPr>
            <w:r w:rsidRPr="00111824"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95" w:type="dxa"/>
          </w:tcPr>
          <w:p w14:paraId="2EA01D4F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4F912096" w14:textId="77777777" w:rsidR="00111824" w:rsidRPr="00111824" w:rsidRDefault="00111824" w:rsidP="00111824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D9BFFE0" w14:textId="77777777" w:rsidR="00111824" w:rsidRPr="00111824" w:rsidRDefault="00111824" w:rsidP="001118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14:paraId="7370D7C5" w14:textId="77777777" w:rsidR="00111824" w:rsidRPr="00111824" w:rsidRDefault="00111824" w:rsidP="0011182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240"/>
        <w:rPr>
          <w:bCs/>
          <w:sz w:val="20"/>
          <w:szCs w:val="20"/>
          <w:lang w:eastAsia="pl-PL"/>
        </w:rPr>
      </w:pPr>
      <w:r w:rsidRPr="00111824">
        <w:rPr>
          <w:bCs/>
          <w:sz w:val="20"/>
          <w:szCs w:val="20"/>
          <w:lang w:eastAsia="pl-PL"/>
        </w:rPr>
        <w:t xml:space="preserve">Załączniki**: </w:t>
      </w:r>
    </w:p>
    <w:p w14:paraId="4B12A87C" w14:textId="77777777" w:rsidR="00111824" w:rsidRPr="00111824" w:rsidRDefault="00111824" w:rsidP="00111824">
      <w:pPr>
        <w:widowControl w:val="0"/>
        <w:numPr>
          <w:ilvl w:val="0"/>
          <w:numId w:val="49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rPr>
          <w:bCs/>
          <w:sz w:val="20"/>
          <w:szCs w:val="20"/>
          <w:lang w:eastAsia="pl-PL"/>
        </w:rPr>
      </w:pPr>
      <w:r w:rsidRPr="00111824">
        <w:rPr>
          <w:bCs/>
          <w:sz w:val="20"/>
          <w:szCs w:val="20"/>
          <w:lang w:eastAsia="pl-PL"/>
        </w:rPr>
        <w:t>………………………………………</w:t>
      </w:r>
    </w:p>
    <w:p w14:paraId="25D68A12" w14:textId="77777777" w:rsidR="00111824" w:rsidRPr="00111824" w:rsidRDefault="00111824" w:rsidP="00111824">
      <w:pPr>
        <w:widowControl w:val="0"/>
        <w:numPr>
          <w:ilvl w:val="0"/>
          <w:numId w:val="49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rPr>
          <w:bCs/>
          <w:sz w:val="20"/>
          <w:szCs w:val="20"/>
          <w:lang w:eastAsia="pl-PL"/>
        </w:rPr>
      </w:pPr>
      <w:r w:rsidRPr="00111824">
        <w:rPr>
          <w:bCs/>
          <w:sz w:val="20"/>
          <w:szCs w:val="20"/>
          <w:lang w:eastAsia="pl-PL"/>
        </w:rPr>
        <w:t>………………………………………</w:t>
      </w:r>
    </w:p>
    <w:p w14:paraId="327B9308" w14:textId="77777777" w:rsidR="00111824" w:rsidRPr="00111824" w:rsidRDefault="00111824" w:rsidP="00111824">
      <w:pPr>
        <w:widowControl w:val="0"/>
        <w:numPr>
          <w:ilvl w:val="0"/>
          <w:numId w:val="49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rPr>
          <w:bCs/>
          <w:sz w:val="20"/>
          <w:szCs w:val="20"/>
          <w:lang w:eastAsia="pl-PL"/>
        </w:rPr>
      </w:pPr>
      <w:r w:rsidRPr="00111824">
        <w:rPr>
          <w:bCs/>
          <w:sz w:val="20"/>
          <w:szCs w:val="20"/>
          <w:lang w:eastAsia="pl-PL"/>
        </w:rPr>
        <w:t>………………………………………</w:t>
      </w:r>
    </w:p>
    <w:p w14:paraId="49C4601D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8"/>
          <w:szCs w:val="18"/>
          <w:lang w:eastAsia="pl-PL"/>
        </w:rPr>
      </w:pPr>
    </w:p>
    <w:p w14:paraId="0DA819F2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8"/>
          <w:szCs w:val="18"/>
          <w:lang w:eastAsia="pl-PL"/>
        </w:rPr>
      </w:pPr>
    </w:p>
    <w:p w14:paraId="04F8117D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rPr>
          <w:sz w:val="18"/>
          <w:szCs w:val="18"/>
          <w:lang w:eastAsia="pl-PL"/>
        </w:rPr>
      </w:pPr>
      <w:r w:rsidRPr="00111824">
        <w:rPr>
          <w:sz w:val="18"/>
          <w:szCs w:val="18"/>
          <w:lang w:eastAsia="pl-PL"/>
        </w:rPr>
        <w:t>* Niepotrzebne skreślić.</w:t>
      </w:r>
    </w:p>
    <w:p w14:paraId="3BC3A135" w14:textId="77777777" w:rsidR="00111824" w:rsidRPr="00111824" w:rsidRDefault="00111824" w:rsidP="00111824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1824">
        <w:rPr>
          <w:sz w:val="18"/>
          <w:szCs w:val="18"/>
          <w:lang w:eastAsia="pl-PL"/>
        </w:rPr>
        <w:t xml:space="preserve">** W przypadku, gdy Wykonawca należy do tej samej grupy kapitałowej, o której mowa w art. 108 ust. 1 pkt 5 ustawy – Prawo zamówień publicznych, wraz z oświadczeniem należy złożyć dokumenty lub informacje potwierdzające przygotowanie oferty niezależnie od innego Wykonawcy należącego do tej samej grupy kapitałowej. </w:t>
      </w:r>
    </w:p>
    <w:p w14:paraId="5B0C3BF4" w14:textId="77777777" w:rsidR="00111824" w:rsidRPr="00111824" w:rsidRDefault="00111824" w:rsidP="00111824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7F64E756" w14:textId="77777777" w:rsidR="00111824" w:rsidRPr="00111824" w:rsidRDefault="00111824" w:rsidP="00111824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5D0BDD6E" w14:textId="77777777" w:rsidR="00111824" w:rsidRPr="00111824" w:rsidRDefault="00111824" w:rsidP="00111824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  <w:lang w:eastAsia="pl-PL"/>
        </w:rPr>
      </w:pPr>
    </w:p>
    <w:p w14:paraId="2B3AA34C" w14:textId="77777777" w:rsidR="00111824" w:rsidRPr="00111824" w:rsidRDefault="00111824" w:rsidP="00111824">
      <w:pPr>
        <w:suppressAutoHyphens w:val="0"/>
        <w:spacing w:after="200" w:line="276" w:lineRule="auto"/>
        <w:jc w:val="center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111824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p w14:paraId="154BE850" w14:textId="2A3398DF" w:rsidR="00D31E2C" w:rsidRDefault="00D31E2C" w:rsidP="00111824">
      <w:pPr>
        <w:suppressAutoHyphens w:val="0"/>
        <w:spacing w:before="120" w:after="200"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8474F1" w14:textId="77777777" w:rsidR="00D31E2C" w:rsidRDefault="00D31E2C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D31E2C" w:rsidSect="0086506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3C295672" w:rsidR="008E6F75" w:rsidRDefault="00BD5C6D" w:rsidP="006E307F">
    <w:pPr>
      <w:pStyle w:val="Stopka"/>
      <w:ind w:right="565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42FB2C" wp14:editId="00684B9C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AA95CE" w14:textId="77777777" w:rsidR="008E6F75" w:rsidRDefault="008E6F75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5D87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FB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6EAA95CE" w14:textId="77777777" w:rsidR="008E6F75" w:rsidRDefault="008E6F75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5D87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6DE79C05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0564BB"/>
    <w:multiLevelType w:val="hybridMultilevel"/>
    <w:tmpl w:val="B3F09FC0"/>
    <w:lvl w:ilvl="0" w:tplc="730E4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4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5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8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1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3F9153BD"/>
    <w:multiLevelType w:val="hybridMultilevel"/>
    <w:tmpl w:val="A5CAA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9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3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4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7" w15:restartNumberingAfterBreak="0">
    <w:nsid w:val="635216B9"/>
    <w:multiLevelType w:val="hybridMultilevel"/>
    <w:tmpl w:val="FE3E4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0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53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4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4"/>
  </w:num>
  <w:num w:numId="4" w16cid:durableId="1439987508">
    <w:abstractNumId w:val="12"/>
  </w:num>
  <w:num w:numId="5" w16cid:durableId="947811098">
    <w:abstractNumId w:val="48"/>
  </w:num>
  <w:num w:numId="6" w16cid:durableId="595133598">
    <w:abstractNumId w:val="31"/>
  </w:num>
  <w:num w:numId="7" w16cid:durableId="973289697">
    <w:abstractNumId w:val="40"/>
  </w:num>
  <w:num w:numId="8" w16cid:durableId="210191655">
    <w:abstractNumId w:val="20"/>
  </w:num>
  <w:num w:numId="9" w16cid:durableId="702096567">
    <w:abstractNumId w:val="53"/>
  </w:num>
  <w:num w:numId="10" w16cid:durableId="775904839">
    <w:abstractNumId w:val="45"/>
  </w:num>
  <w:num w:numId="11" w16cid:durableId="1385523186">
    <w:abstractNumId w:val="33"/>
  </w:num>
  <w:num w:numId="12" w16cid:durableId="2129350694">
    <w:abstractNumId w:val="50"/>
  </w:num>
  <w:num w:numId="13" w16cid:durableId="356783295">
    <w:abstractNumId w:val="34"/>
  </w:num>
  <w:num w:numId="14" w16cid:durableId="968049477">
    <w:abstractNumId w:val="37"/>
  </w:num>
  <w:num w:numId="15" w16cid:durableId="916741776">
    <w:abstractNumId w:val="23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5"/>
  </w:num>
  <w:num w:numId="19" w16cid:durableId="631251965">
    <w:abstractNumId w:val="17"/>
  </w:num>
  <w:num w:numId="20" w16cid:durableId="404956286">
    <w:abstractNumId w:val="49"/>
  </w:num>
  <w:num w:numId="21" w16cid:durableId="1966539001">
    <w:abstractNumId w:val="43"/>
  </w:num>
  <w:num w:numId="22" w16cid:durableId="1054891060">
    <w:abstractNumId w:val="39"/>
  </w:num>
  <w:num w:numId="23" w16cid:durableId="178542816">
    <w:abstractNumId w:val="27"/>
  </w:num>
  <w:num w:numId="24" w16cid:durableId="680399376">
    <w:abstractNumId w:val="42"/>
  </w:num>
  <w:num w:numId="25" w16cid:durableId="1003434403">
    <w:abstractNumId w:val="26"/>
  </w:num>
  <w:num w:numId="26" w16cid:durableId="1616518142">
    <w:abstractNumId w:val="29"/>
  </w:num>
  <w:num w:numId="27" w16cid:durableId="332729986">
    <w:abstractNumId w:val="41"/>
  </w:num>
  <w:num w:numId="28" w16cid:durableId="447359470">
    <w:abstractNumId w:val="24"/>
  </w:num>
  <w:num w:numId="29" w16cid:durableId="1150751048">
    <w:abstractNumId w:val="52"/>
  </w:num>
  <w:num w:numId="30" w16cid:durableId="748622752">
    <w:abstractNumId w:val="51"/>
  </w:num>
  <w:num w:numId="31" w16cid:durableId="59838428">
    <w:abstractNumId w:val="28"/>
  </w:num>
  <w:num w:numId="32" w16cid:durableId="251399087">
    <w:abstractNumId w:val="54"/>
  </w:num>
  <w:num w:numId="33" w16cid:durableId="494030591">
    <w:abstractNumId w:val="14"/>
  </w:num>
  <w:num w:numId="34" w16cid:durableId="91324172">
    <w:abstractNumId w:val="56"/>
  </w:num>
  <w:num w:numId="35" w16cid:durableId="344210191">
    <w:abstractNumId w:val="38"/>
  </w:num>
  <w:num w:numId="36" w16cid:durableId="514466163">
    <w:abstractNumId w:val="15"/>
  </w:num>
  <w:num w:numId="37" w16cid:durableId="78213310">
    <w:abstractNumId w:val="46"/>
  </w:num>
  <w:num w:numId="38" w16cid:durableId="671958643">
    <w:abstractNumId w:val="16"/>
  </w:num>
  <w:num w:numId="39" w16cid:durableId="1421870798">
    <w:abstractNumId w:val="22"/>
  </w:num>
  <w:num w:numId="40" w16cid:durableId="96409274">
    <w:abstractNumId w:val="30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0650757">
    <w:abstractNumId w:val="36"/>
  </w:num>
  <w:num w:numId="43" w16cid:durableId="1124274481">
    <w:abstractNumId w:val="1"/>
    <w:lvlOverride w:ilvl="0">
      <w:startOverride w:val="1"/>
    </w:lvlOverride>
  </w:num>
  <w:num w:numId="44" w16cid:durableId="1079056999">
    <w:abstractNumId w:val="7"/>
    <w:lvlOverride w:ilvl="0">
      <w:startOverride w:val="1"/>
    </w:lvlOverride>
  </w:num>
  <w:num w:numId="45" w16cid:durableId="17203286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50011251">
    <w:abstractNumId w:val="47"/>
  </w:num>
  <w:num w:numId="47" w16cid:durableId="20672370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93658572">
    <w:abstractNumId w:val="32"/>
  </w:num>
  <w:num w:numId="49" w16cid:durableId="740098796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1824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74B"/>
    <w:rsid w:val="001E4B49"/>
    <w:rsid w:val="001E50C4"/>
    <w:rsid w:val="001E6DE6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07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45E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355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351D"/>
    <w:rsid w:val="00435732"/>
    <w:rsid w:val="004357B3"/>
    <w:rsid w:val="00435BEA"/>
    <w:rsid w:val="0043692D"/>
    <w:rsid w:val="00436B12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0E0C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68E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49A6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862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4CB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4F25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5A32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36F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57734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32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E2C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4533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549D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28FC"/>
    <w:rsid w:val="00FA3849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E0969"/>
    <w:rsid w:val="00FE0D64"/>
    <w:rsid w:val="00FE15B2"/>
    <w:rsid w:val="00FE2264"/>
    <w:rsid w:val="00FE30D7"/>
    <w:rsid w:val="00FE5CBA"/>
    <w:rsid w:val="00FE70C9"/>
    <w:rsid w:val="00FE7879"/>
    <w:rsid w:val="00FF161D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22</cp:revision>
  <dcterms:created xsi:type="dcterms:W3CDTF">2025-05-26T08:31:00Z</dcterms:created>
  <dcterms:modified xsi:type="dcterms:W3CDTF">2025-11-25T12:48:00Z</dcterms:modified>
</cp:coreProperties>
</file>